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2477A1ED" w:rsidR="006601C7" w:rsidRDefault="004118BF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98E9C8E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481B1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december 20</w:t>
      </w:r>
      <w:r w:rsidR="001A0D2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51FFE8" w14:textId="7A5C2AB3" w:rsidR="008F52C9" w:rsidRDefault="006601C7" w:rsidP="00481B18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63EB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D63EB4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 w:rsidRPr="00D63EB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D63EB4" w:rsidRPr="00D63EB4">
        <w:rPr>
          <w:rFonts w:ascii="Times New Roman" w:hAnsi="Times New Roman" w:cs="Times New Roman"/>
          <w:b/>
          <w:bCs/>
          <w:sz w:val="24"/>
          <w:szCs w:val="24"/>
        </w:rPr>
        <w:t xml:space="preserve">Tájékoztatás a </w:t>
      </w:r>
      <w:r w:rsidR="00D63EB4" w:rsidRPr="00D63EB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2023-2024. évi energiakompenzációs támogatások lezárása kapcsán</w:t>
      </w:r>
    </w:p>
    <w:p w14:paraId="3CDF196D" w14:textId="77777777" w:rsidR="00D63EB4" w:rsidRPr="00D63EB4" w:rsidRDefault="00D63EB4" w:rsidP="00481B18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D783858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67AC520" w14:textId="3976E1DC" w:rsidR="00481B18" w:rsidRDefault="00481B18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23B8F0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BE926CB" w14:textId="774D530E" w:rsidR="00CC1423" w:rsidRDefault="00481B18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C1423">
        <w:rPr>
          <w:rFonts w:ascii="Times New Roman" w:hAnsi="Times New Roman" w:cs="Times New Roman"/>
          <w:sz w:val="24"/>
          <w:szCs w:val="24"/>
        </w:rPr>
        <w:t xml:space="preserve">Belügyminisztérium Nemzetiségi és Társadalmi Kapcsolatok Főosztálya </w:t>
      </w:r>
      <w:r>
        <w:rPr>
          <w:rFonts w:ascii="Times New Roman" w:hAnsi="Times New Roman" w:cs="Times New Roman"/>
          <w:sz w:val="24"/>
          <w:szCs w:val="24"/>
        </w:rPr>
        <w:t xml:space="preserve">levélben értesítette a Magyarországi Romák Országos Önkormányzata Elnökét </w:t>
      </w:r>
      <w:r w:rsidR="00D63EB4">
        <w:rPr>
          <w:rFonts w:ascii="Times New Roman" w:hAnsi="Times New Roman" w:cs="Times New Roman"/>
          <w:sz w:val="24"/>
          <w:szCs w:val="24"/>
        </w:rPr>
        <w:t xml:space="preserve">a Tiszapüspöki Általános Iskola 2023. évi energiaár növekedéséből eredő többletköltségeink </w:t>
      </w:r>
      <w:proofErr w:type="gramStart"/>
      <w:r w:rsidR="00D63EB4">
        <w:rPr>
          <w:rFonts w:ascii="Times New Roman" w:hAnsi="Times New Roman" w:cs="Times New Roman"/>
          <w:sz w:val="24"/>
          <w:szCs w:val="24"/>
        </w:rPr>
        <w:t>finanszírozásával</w:t>
      </w:r>
      <w:proofErr w:type="gramEnd"/>
      <w:r w:rsidR="00D63EB4">
        <w:rPr>
          <w:rFonts w:ascii="Times New Roman" w:hAnsi="Times New Roman" w:cs="Times New Roman"/>
          <w:sz w:val="24"/>
          <w:szCs w:val="24"/>
        </w:rPr>
        <w:t xml:space="preserve"> összefüggésben beszámoló elfogadása tárgyában.</w:t>
      </w:r>
      <w:bookmarkStart w:id="0" w:name="_GoBack"/>
      <w:bookmarkEnd w:id="0"/>
    </w:p>
    <w:p w14:paraId="1F77B12D" w14:textId="62BBBF90" w:rsidR="00597C29" w:rsidRDefault="00481B18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tájékoztatás részét – mellékletét – képezi a fentiekben nevesített írásbeli értesítés.</w:t>
      </w:r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11D77"/>
    <w:multiLevelType w:val="hybridMultilevel"/>
    <w:tmpl w:val="36304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8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0"/>
  </w:num>
  <w:num w:numId="16">
    <w:abstractNumId w:val="9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10A87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B6EAE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0D23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D52AE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B99"/>
    <w:rsid w:val="00392D89"/>
    <w:rsid w:val="003A3887"/>
    <w:rsid w:val="003A5AF5"/>
    <w:rsid w:val="003B18FD"/>
    <w:rsid w:val="003E01D2"/>
    <w:rsid w:val="003E678A"/>
    <w:rsid w:val="00404B6C"/>
    <w:rsid w:val="00406B50"/>
    <w:rsid w:val="0041079A"/>
    <w:rsid w:val="004118BF"/>
    <w:rsid w:val="00425DF5"/>
    <w:rsid w:val="00442B13"/>
    <w:rsid w:val="00445B80"/>
    <w:rsid w:val="0044637E"/>
    <w:rsid w:val="004524C3"/>
    <w:rsid w:val="00466C4B"/>
    <w:rsid w:val="00472F0E"/>
    <w:rsid w:val="004757E6"/>
    <w:rsid w:val="00481B18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97C29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44D30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C43ED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6533D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A6F43"/>
    <w:rsid w:val="008E0730"/>
    <w:rsid w:val="008E5FA0"/>
    <w:rsid w:val="008F52C9"/>
    <w:rsid w:val="008F7857"/>
    <w:rsid w:val="00911DC6"/>
    <w:rsid w:val="00916BAB"/>
    <w:rsid w:val="00934E99"/>
    <w:rsid w:val="00947BE4"/>
    <w:rsid w:val="00953109"/>
    <w:rsid w:val="00962B93"/>
    <w:rsid w:val="0097405E"/>
    <w:rsid w:val="00975F7A"/>
    <w:rsid w:val="009802AB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05FC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72C4D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C1423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3EB4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69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C0CD3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146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3</cp:revision>
  <dcterms:created xsi:type="dcterms:W3CDTF">2025-12-15T16:19:00Z</dcterms:created>
  <dcterms:modified xsi:type="dcterms:W3CDTF">2025-12-15T16:23:00Z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